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66158DA8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 xml:space="preserve">PREGÃO ELETRÔNICO </w:t>
      </w:r>
      <w:r w:rsidRPr="00766104">
        <w:rPr>
          <w:rFonts w:ascii="Calibri" w:hAnsi="Calibri" w:cs="Calibri"/>
          <w:bCs/>
          <w:sz w:val="24"/>
        </w:rPr>
        <w:t xml:space="preserve">nº </w:t>
      </w:r>
      <w:r w:rsidR="00766104" w:rsidRPr="00766104">
        <w:rPr>
          <w:rFonts w:ascii="Calibri" w:hAnsi="Calibri" w:cs="Calibri"/>
          <w:bCs/>
          <w:sz w:val="24"/>
        </w:rPr>
        <w:t>0681/</w:t>
      </w:r>
      <w:r w:rsidRPr="00766104">
        <w:rPr>
          <w:rFonts w:ascii="Calibri" w:hAnsi="Calibri" w:cs="Calibri"/>
          <w:bCs/>
          <w:sz w:val="24"/>
        </w:rPr>
        <w:t>202</w:t>
      </w:r>
      <w:r w:rsidR="003618FC" w:rsidRPr="00766104">
        <w:rPr>
          <w:rFonts w:ascii="Calibri" w:hAnsi="Calibri" w:cs="Calibri"/>
          <w:bCs/>
          <w:sz w:val="24"/>
        </w:rPr>
        <w:t>5</w:t>
      </w:r>
    </w:p>
    <w:p w14:paraId="476DAA2D" w14:textId="27CA4BDD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FBABD19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r w:rsidR="00EE183F" w:rsidRPr="00EE183F">
        <w:rPr>
          <w:rFonts w:ascii="Calibri" w:hAnsi="Calibri" w:cs="Calibri"/>
          <w:sz w:val="22"/>
          <w:szCs w:val="22"/>
        </w:rPr>
        <w:t>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0E293352" w:rsidR="00746E60" w:rsidRDefault="00EE183F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EC195FD" w14:textId="77777777" w:rsidR="00746E60" w:rsidRDefault="00746E60" w:rsidP="00746E60">
      <w:pPr>
        <w:ind w:right="27"/>
        <w:jc w:val="center"/>
        <w:rPr>
          <w:rFonts w:asciiTheme="minorHAnsi" w:hAnsiTheme="minorHAnsi" w:cstheme="minorHAnsi"/>
          <w:b/>
        </w:rPr>
      </w:pPr>
    </w:p>
    <w:p w14:paraId="5F9FE189" w14:textId="77777777" w:rsidR="00EE183F" w:rsidRPr="00EE183F" w:rsidRDefault="00EE183F" w:rsidP="00EE183F">
      <w:pPr>
        <w:rPr>
          <w:rFonts w:ascii="Calibri" w:hAnsi="Calibri" w:cs="Calibri"/>
          <w:sz w:val="22"/>
        </w:rPr>
      </w:pPr>
    </w:p>
    <w:p w14:paraId="18E8017A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EE183F">
      <w:pPr>
        <w:ind w:right="181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4ED77C6" w14:textId="77777777" w:rsidR="00746E60" w:rsidRPr="005711D8" w:rsidRDefault="00746E60" w:rsidP="00746E60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4518B3A8" w14:textId="4472D3D5" w:rsidR="00746E60" w:rsidRDefault="00746E60" w:rsidP="00746E60">
      <w:pPr>
        <w:jc w:val="center"/>
        <w:rPr>
          <w:rFonts w:ascii="Calibri" w:hAnsi="Calibri" w:cs="Calibri"/>
          <w:sz w:val="22"/>
        </w:rPr>
      </w:pPr>
    </w:p>
    <w:p w14:paraId="04357810" w14:textId="124B9D96" w:rsidR="00A54DA0" w:rsidRDefault="00A54DA0" w:rsidP="00746E60">
      <w:pPr>
        <w:jc w:val="center"/>
        <w:rPr>
          <w:rFonts w:ascii="Calibri" w:hAnsi="Calibri" w:cs="Calibri"/>
          <w:sz w:val="22"/>
        </w:rPr>
      </w:pPr>
    </w:p>
    <w:p w14:paraId="79E93790" w14:textId="3D25C94A" w:rsidR="00A54DA0" w:rsidRPr="005711D8" w:rsidRDefault="00EE183F" w:rsidP="00EE183F">
      <w:pPr>
        <w:ind w:right="-244"/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AOS PRODUÇÕES E EVENTOS LTDA</w:t>
      </w:r>
      <w:r>
        <w:rPr>
          <w:rFonts w:ascii="Calibri" w:hAnsi="Calibri" w:cs="Calibri"/>
          <w:sz w:val="22"/>
        </w:rPr>
        <w:br/>
        <w:t>CNPJ: 10.847.966/0001-12</w:t>
      </w:r>
    </w:p>
    <w:p w14:paraId="5FB10DDE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66DF5AF" w14:textId="5CE70A45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Contratada</w:t>
      </w:r>
    </w:p>
    <w:sectPr w:rsidR="00746E60" w:rsidRPr="00AE67EB" w:rsidSect="00EE183F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104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45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2BBE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01CB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183F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076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05C2E"/>
    <w:rsid w:val="008F6EA5"/>
    <w:rsid w:val="00930EA8"/>
    <w:rsid w:val="009A05A2"/>
    <w:rsid w:val="00A1342A"/>
    <w:rsid w:val="00A3182D"/>
    <w:rsid w:val="00A72BBE"/>
    <w:rsid w:val="00AA7AFB"/>
    <w:rsid w:val="00B4559A"/>
    <w:rsid w:val="00BA2BC2"/>
    <w:rsid w:val="00DC2A55"/>
    <w:rsid w:val="00E17B52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1861</TotalTime>
  <Pages>1</Pages>
  <Words>424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2714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FERNANDO MINCATO DANIEL</cp:lastModifiedBy>
  <cp:revision>102</cp:revision>
  <cp:lastPrinted>2025-05-14T21:06:00Z</cp:lastPrinted>
  <dcterms:created xsi:type="dcterms:W3CDTF">2020-05-14T18:48:00Z</dcterms:created>
  <dcterms:modified xsi:type="dcterms:W3CDTF">2025-06-13T19:18:00Z</dcterms:modified>
</cp:coreProperties>
</file>